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F7218DE" w14:textId="1A0A2FA9" w:rsidR="007D4F25" w:rsidRPr="007D4F25" w:rsidRDefault="007D4F25" w:rsidP="007D4F25">
      <w:pPr>
        <w:widowControl w:val="0"/>
        <w:spacing w:after="120"/>
        <w:jc w:val="right"/>
        <w:rPr>
          <w:rFonts w:ascii="Cambria" w:eastAsia="SimSun" w:hAnsi="Cambria" w:cs="Mangal"/>
          <w:b/>
          <w:bCs/>
          <w:kern w:val="1"/>
          <w:lang w:eastAsia="hi-IN" w:bidi="hi-IN"/>
        </w:rPr>
      </w:pPr>
      <w:r w:rsidRPr="007D4F25">
        <w:rPr>
          <w:rFonts w:ascii="Cambria" w:eastAsia="SimSun" w:hAnsi="Cambria" w:cs="Mangal"/>
          <w:bCs/>
          <w:kern w:val="1"/>
          <w:lang w:eastAsia="hi-IN" w:bidi="hi-IN"/>
        </w:rPr>
        <w:t xml:space="preserve">Załącznik Nr </w:t>
      </w:r>
      <w:r w:rsidR="004E3DC9">
        <w:rPr>
          <w:rFonts w:ascii="Cambria" w:eastAsia="SimSun" w:hAnsi="Cambria" w:cs="Mangal"/>
          <w:bCs/>
          <w:kern w:val="1"/>
          <w:lang w:eastAsia="hi-IN" w:bidi="hi-IN"/>
        </w:rPr>
        <w:t>5</w:t>
      </w:r>
      <w:r w:rsidRPr="007D4F25">
        <w:rPr>
          <w:rFonts w:ascii="Cambria" w:eastAsia="SimSun" w:hAnsi="Cambria" w:cs="Mangal"/>
          <w:bCs/>
          <w:kern w:val="1"/>
          <w:lang w:eastAsia="hi-IN" w:bidi="hi-IN"/>
        </w:rPr>
        <w:t xml:space="preserve"> do SWZ</w:t>
      </w:r>
    </w:p>
    <w:p w14:paraId="573105FE" w14:textId="77777777" w:rsidR="007D4F25" w:rsidRPr="007D4F25" w:rsidRDefault="007D4F25" w:rsidP="007D4F25">
      <w:pPr>
        <w:widowControl w:val="0"/>
        <w:spacing w:after="120"/>
        <w:jc w:val="right"/>
        <w:rPr>
          <w:rFonts w:ascii="Cambria" w:eastAsia="SimSun" w:hAnsi="Cambria" w:cs="Mangal"/>
          <w:b/>
          <w:bCs/>
          <w:kern w:val="1"/>
          <w:sz w:val="6"/>
          <w:lang w:eastAsia="hi-IN" w:bidi="hi-IN"/>
        </w:rPr>
      </w:pPr>
    </w:p>
    <w:p w14:paraId="0EBFB92B" w14:textId="77777777" w:rsidR="007D4F25" w:rsidRPr="007D4F25" w:rsidRDefault="007D4F25" w:rsidP="007D4F25">
      <w:pPr>
        <w:keepNext/>
        <w:suppressAutoHyphens w:val="0"/>
        <w:ind w:right="4111"/>
        <w:jc w:val="both"/>
        <w:outlineLvl w:val="0"/>
        <w:rPr>
          <w:rFonts w:ascii="Calibri" w:eastAsia="Calibri" w:hAnsi="Calibri"/>
          <w:b/>
          <w:sz w:val="18"/>
          <w:szCs w:val="22"/>
          <w:u w:val="single"/>
          <w:lang w:eastAsia="pl-PL"/>
        </w:rPr>
      </w:pPr>
      <w:r w:rsidRPr="007D4F25">
        <w:rPr>
          <w:rFonts w:ascii="Calibri" w:eastAsia="Calibri" w:hAnsi="Calibri"/>
          <w:b/>
          <w:i/>
          <w:sz w:val="20"/>
          <w:u w:val="single"/>
          <w:lang w:eastAsia="pl-PL"/>
        </w:rPr>
        <w:t xml:space="preserve">Jeżeli wykonawcy wspólnie ubiegają się o udzielenie zamówienia, wówczas DOKUMENT TEN SKŁADANY JEST WRAZ Z OFERTĄ </w:t>
      </w:r>
    </w:p>
    <w:p w14:paraId="6C2F5C91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20"/>
          <w:lang w:eastAsia="hi-IN" w:bidi="hi-IN"/>
        </w:rPr>
      </w:pPr>
    </w:p>
    <w:p w14:paraId="6FFF1E7C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294165F9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bCs/>
          <w:iCs/>
          <w:kern w:val="1"/>
          <w:szCs w:val="16"/>
          <w:shd w:val="clear" w:color="auto" w:fill="E6E6E6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zCs w:val="16"/>
          <w:shd w:val="clear" w:color="auto" w:fill="E6E6E6"/>
          <w:lang w:eastAsia="hi-IN" w:bidi="hi-IN"/>
        </w:rPr>
        <w:t>PEŁNOMOCNICTWO (wzór)</w:t>
      </w:r>
    </w:p>
    <w:p w14:paraId="4CF1BCBA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b/>
          <w:bCs/>
          <w:iCs/>
          <w:kern w:val="1"/>
          <w:shd w:val="clear" w:color="auto" w:fill="E6E6E6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 xml:space="preserve">do reprezentowania wykonawców wspólnie ubiegających się o zamówienie  </w:t>
      </w:r>
    </w:p>
    <w:p w14:paraId="70E1F90B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kern w:val="1"/>
          <w:sz w:val="12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 xml:space="preserve">- art. 58 ustawy </w:t>
      </w:r>
      <w:proofErr w:type="spellStart"/>
      <w:r w:rsidRPr="007D4F25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pzp</w:t>
      </w:r>
      <w:proofErr w:type="spellEnd"/>
    </w:p>
    <w:p w14:paraId="281C1428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20"/>
          <w:lang w:eastAsia="hi-IN" w:bidi="hi-IN"/>
        </w:rPr>
      </w:pPr>
    </w:p>
    <w:p w14:paraId="583E116E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1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 ………………………..………………….……. z siedzibą w ………………, przy ul. …………….., </w:t>
      </w:r>
    </w:p>
    <w:p w14:paraId="602F8D10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      /wpisać nazwę firmy nr 1/ </w:t>
      </w:r>
    </w:p>
    <w:p w14:paraId="1B43926E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    reprezentowana przez osoby uprawnione do zaciągania zobowiązań:</w:t>
      </w:r>
    </w:p>
    <w:p w14:paraId="0A5543DB" w14:textId="77777777" w:rsidR="007D4F25" w:rsidRPr="007D4F25" w:rsidRDefault="007D4F25" w:rsidP="007D4F25">
      <w:pPr>
        <w:numPr>
          <w:ilvl w:val="0"/>
          <w:numId w:val="43"/>
        </w:numPr>
        <w:tabs>
          <w:tab w:val="clear" w:pos="0"/>
          <w:tab w:val="num" w:pos="720"/>
        </w:tabs>
        <w:suppressAutoHyphens w:val="0"/>
        <w:spacing w:after="200" w:line="276" w:lineRule="auto"/>
        <w:ind w:left="72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…………………………………………..</w:t>
      </w:r>
    </w:p>
    <w:p w14:paraId="0418DD63" w14:textId="77777777" w:rsidR="007D4F25" w:rsidRPr="007D4F25" w:rsidRDefault="007D4F25" w:rsidP="007D4F25">
      <w:pPr>
        <w:numPr>
          <w:ilvl w:val="0"/>
          <w:numId w:val="43"/>
        </w:numPr>
        <w:tabs>
          <w:tab w:val="clear" w:pos="0"/>
          <w:tab w:val="num" w:pos="720"/>
        </w:tabs>
        <w:suppressAutoHyphens w:val="0"/>
        <w:spacing w:after="200" w:line="276" w:lineRule="auto"/>
        <w:ind w:left="72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</w:t>
      </w:r>
    </w:p>
    <w:p w14:paraId="48F1D49D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2*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 ……………….……………………….…………. z siedzibą w ………………, przy ul. …………….., </w:t>
      </w:r>
    </w:p>
    <w:p w14:paraId="007666FA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         /wpisać nazwę firmy nr 2/ </w:t>
      </w:r>
    </w:p>
    <w:p w14:paraId="5959336D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   reprezentowana przez osoby uprawnione do zaciągania zobowiązań:</w:t>
      </w:r>
    </w:p>
    <w:p w14:paraId="4E16B5B0" w14:textId="77777777" w:rsidR="007D4F25" w:rsidRPr="007D4F25" w:rsidRDefault="007D4F25" w:rsidP="007D4F25">
      <w:pPr>
        <w:numPr>
          <w:ilvl w:val="0"/>
          <w:numId w:val="44"/>
        </w:numPr>
        <w:suppressAutoHyphens w:val="0"/>
        <w:spacing w:after="200"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…………………………………………..</w:t>
      </w:r>
    </w:p>
    <w:p w14:paraId="5845051E" w14:textId="77777777" w:rsidR="007D4F25" w:rsidRPr="007D4F25" w:rsidRDefault="007D4F25" w:rsidP="007D4F25">
      <w:pPr>
        <w:numPr>
          <w:ilvl w:val="0"/>
          <w:numId w:val="44"/>
        </w:numPr>
        <w:suppressAutoHyphens w:val="0"/>
        <w:spacing w:after="200"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………………………….……………….</w:t>
      </w:r>
    </w:p>
    <w:p w14:paraId="6AE2241E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2B6B2327" w14:textId="297F11C4" w:rsidR="004E3DC9" w:rsidRPr="00B4658B" w:rsidRDefault="007D4F25" w:rsidP="007D4F25">
      <w:pPr>
        <w:suppressAutoHyphens w:val="0"/>
        <w:jc w:val="both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zwani łącznie wykonawcą, ubiegającym się wspólnie o udzielenie zamówienia publicznego nr TI.271.</w:t>
      </w:r>
      <w:r w:rsidR="004E3DC9">
        <w:rPr>
          <w:rFonts w:ascii="Cambria" w:eastAsia="Calibri" w:hAnsi="Cambria" w:cs="Calibri"/>
          <w:sz w:val="22"/>
          <w:szCs w:val="22"/>
          <w:lang w:eastAsia="en-US"/>
        </w:rPr>
        <w:t>1</w:t>
      </w:r>
      <w:r w:rsidR="00B4658B">
        <w:rPr>
          <w:rFonts w:ascii="Cambria" w:eastAsia="Calibri" w:hAnsi="Cambria" w:cs="Calibri"/>
          <w:sz w:val="22"/>
          <w:szCs w:val="22"/>
          <w:lang w:eastAsia="en-US"/>
        </w:rPr>
        <w:t>8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.2025 pn.: 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>
        <w:rPr>
          <w:rFonts w:ascii="Cambria" w:eastAsia="Calibri" w:hAnsi="Cambria" w:cs="Calibri"/>
          <w:b/>
          <w:sz w:val="22"/>
          <w:szCs w:val="22"/>
          <w:lang w:eastAsia="en-US"/>
        </w:rPr>
        <w:t>Dostawa</w:t>
      </w:r>
      <w:r w:rsidR="004E3DC9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 sprzętu i</w:t>
      </w:r>
      <w:r w:rsidR="00B4658B">
        <w:rPr>
          <w:rFonts w:ascii="Cambria" w:eastAsia="Calibri" w:hAnsi="Cambria" w:cs="Calibri"/>
          <w:b/>
          <w:sz w:val="22"/>
          <w:szCs w:val="22"/>
          <w:lang w:eastAsia="en-US"/>
        </w:rPr>
        <w:t>nformatycznego dla Urzędu Miejskiego w Nidzicy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14:paraId="00907309" w14:textId="749FA433" w:rsidR="007D4F25" w:rsidRPr="007D4F25" w:rsidRDefault="007D4F25" w:rsidP="007D4F25">
      <w:pPr>
        <w:suppressAutoHyphens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i wyrażający niniejszym zgodę na wspólne poniesienie związanej z tym solidarnej odpowiedzialności na podstawie </w:t>
      </w:r>
      <w:r w:rsidRPr="007D4F25">
        <w:rPr>
          <w:rFonts w:ascii="Cambria" w:eastAsia="Calibri" w:hAnsi="Cambria" w:cs="Calibri"/>
          <w:i/>
          <w:sz w:val="22"/>
          <w:szCs w:val="22"/>
          <w:lang w:eastAsia="en-US"/>
        </w:rPr>
        <w:t xml:space="preserve">art. 445 ustawy z dnia 11 września 2019 roku Prawo zamówień publicznych </w:t>
      </w:r>
      <w:r w:rsidRPr="007D4F25">
        <w:rPr>
          <w:rFonts w:ascii="Cambria" w:eastAsia="Calibri" w:hAnsi="Cambria"/>
          <w:i/>
          <w:sz w:val="22"/>
          <w:szCs w:val="22"/>
          <w:lang w:eastAsia="en-US"/>
        </w:rPr>
        <w:t>(</w:t>
      </w:r>
      <w:r w:rsidRPr="007D4F25">
        <w:rPr>
          <w:rFonts w:ascii="Cambria" w:eastAsia="Calibri" w:hAnsi="Cambria" w:cs="Tahoma"/>
          <w:i/>
          <w:sz w:val="22"/>
          <w:szCs w:val="22"/>
          <w:lang w:eastAsia="en-US"/>
        </w:rPr>
        <w:t>Dz. U. z 2024 r. poz. 1320</w:t>
      </w:r>
      <w:r w:rsidR="004E3DC9">
        <w:rPr>
          <w:rFonts w:ascii="Cambria" w:eastAsia="Calibri" w:hAnsi="Cambria" w:cs="Tahoma"/>
          <w:i/>
          <w:sz w:val="22"/>
          <w:szCs w:val="22"/>
          <w:lang w:eastAsia="en-US"/>
        </w:rPr>
        <w:t xml:space="preserve"> z </w:t>
      </w:r>
      <w:proofErr w:type="spellStart"/>
      <w:r w:rsidR="004E3DC9">
        <w:rPr>
          <w:rFonts w:ascii="Cambria" w:eastAsia="Calibri" w:hAnsi="Cambria" w:cs="Tahoma"/>
          <w:i/>
          <w:sz w:val="22"/>
          <w:szCs w:val="22"/>
          <w:lang w:eastAsia="en-US"/>
        </w:rPr>
        <w:t>późn</w:t>
      </w:r>
      <w:proofErr w:type="spellEnd"/>
      <w:r w:rsidR="004E3DC9">
        <w:rPr>
          <w:rFonts w:ascii="Cambria" w:eastAsia="Calibri" w:hAnsi="Cambria" w:cs="Tahoma"/>
          <w:i/>
          <w:sz w:val="22"/>
          <w:szCs w:val="22"/>
          <w:lang w:eastAsia="en-US"/>
        </w:rPr>
        <w:t>. zm.</w:t>
      </w:r>
      <w:r w:rsidRPr="007D4F25">
        <w:rPr>
          <w:rFonts w:ascii="Cambria" w:eastAsia="Calibri" w:hAnsi="Cambria"/>
          <w:i/>
          <w:sz w:val="22"/>
          <w:szCs w:val="22"/>
          <w:lang w:eastAsia="en-US"/>
        </w:rPr>
        <w:t>)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ustanawiamy swoim Pełnomocnikiem jako 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Lidera konsorcjum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: </w:t>
      </w:r>
    </w:p>
    <w:p w14:paraId="4099D58B" w14:textId="77777777" w:rsidR="007D4F25" w:rsidRPr="007D4F25" w:rsidRDefault="007D4F25" w:rsidP="007D4F25">
      <w:pPr>
        <w:suppressAutoHyphens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………………………….………………………………..…........................................................................................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, </w:t>
      </w:r>
    </w:p>
    <w:p w14:paraId="68A214F4" w14:textId="77777777" w:rsidR="007D4F25" w:rsidRPr="007D4F25" w:rsidRDefault="007D4F25" w:rsidP="007D4F25">
      <w:pPr>
        <w:suppressAutoHyphens w:val="0"/>
        <w:jc w:val="center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/wpisać nazwę firmy, którą ustanawia się pełnomocnikiem/</w:t>
      </w:r>
    </w:p>
    <w:p w14:paraId="2D0AC9AE" w14:textId="6F970A86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w rozumieniu</w:t>
      </w: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</w:t>
      </w:r>
      <w:r w:rsidRPr="007D4F25">
        <w:rPr>
          <w:rFonts w:ascii="Cambria" w:eastAsia="Calibri" w:hAnsi="Cambria" w:cs="Calibri"/>
          <w:i/>
          <w:sz w:val="22"/>
          <w:szCs w:val="22"/>
          <w:lang w:eastAsia="en-US"/>
        </w:rPr>
        <w:t>art. 58 ust 2 ustawy Prawo zamówień publicznych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i udzielamy pełnomocnictwa do **</w:t>
      </w:r>
      <w:r w:rsidR="002D6707">
        <w:rPr>
          <w:rFonts w:ascii="Cambria" w:eastAsia="Calibri" w:hAnsi="Cambria" w:cs="Calibri"/>
          <w:sz w:val="22"/>
          <w:szCs w:val="22"/>
          <w:lang w:eastAsia="en-US"/>
        </w:rPr>
        <w:t>*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11E7E76A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podpisania i złożenia w imieniu wykonawców oferty wraz z załącznikami;</w:t>
      </w:r>
    </w:p>
    <w:p w14:paraId="08A580C3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 w:cs="Calibri"/>
          <w:sz w:val="20"/>
          <w:szCs w:val="20"/>
          <w:lang w:eastAsia="en-US"/>
        </w:rPr>
        <w:t xml:space="preserve">reprezentowania wykonawcy, jak również każdej z w/w firmy z osobna, w postępowaniu o udzielenie zamówienia publicznego; </w:t>
      </w:r>
    </w:p>
    <w:p w14:paraId="5049759B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2D31A110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prowadzenia korespondencji związanej z postępowaniem;</w:t>
      </w:r>
    </w:p>
    <w:p w14:paraId="63FCAFE9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14:paraId="5E772077" w14:textId="7556AAFB" w:rsidR="007D4F25" w:rsidRPr="002D6707" w:rsidRDefault="007D4F25" w:rsidP="002D6707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14:paraId="1B255F2F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03C13B69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 w:cs="Calibri"/>
          <w:sz w:val="20"/>
          <w:szCs w:val="20"/>
          <w:lang w:eastAsia="en-US"/>
        </w:rPr>
        <w:t>zawarcia w imieniu wykonawców umowy o zamówienie publicznego będące przedmiotem postępowania;</w:t>
      </w:r>
    </w:p>
    <w:p w14:paraId="2710DA80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2"/>
          <w:lang w:eastAsia="en-US"/>
        </w:rPr>
      </w:pPr>
      <w:r w:rsidRPr="007D4F25">
        <w:rPr>
          <w:rFonts w:ascii="Cambria" w:eastAsia="Calibri" w:hAnsi="Cambria" w:cs="Calibri"/>
          <w:sz w:val="20"/>
          <w:szCs w:val="22"/>
          <w:lang w:eastAsia="en-US"/>
        </w:rPr>
        <w:t>reprezentowania wykonawców w toku realizacji zamówienia.</w:t>
      </w:r>
    </w:p>
    <w:p w14:paraId="4C9B328C" w14:textId="16B5EC74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D4F25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……………………………………………………………………………………………………………….…………………</w:t>
      </w:r>
    </w:p>
    <w:p w14:paraId="78EEFAB9" w14:textId="77777777" w:rsidR="007D4F25" w:rsidRPr="007D4F25" w:rsidRDefault="007D4F25" w:rsidP="007D4F25">
      <w:pPr>
        <w:suppressAutoHyphens w:val="0"/>
        <w:spacing w:after="200" w:line="276" w:lineRule="auto"/>
        <w:ind w:left="720"/>
        <w:rPr>
          <w:rFonts w:ascii="Cambria" w:eastAsia="Calibri" w:hAnsi="Cambria"/>
          <w:sz w:val="16"/>
          <w:szCs w:val="22"/>
          <w:lang w:eastAsia="en-US"/>
        </w:rPr>
      </w:pPr>
      <w:r w:rsidRPr="007D4F25">
        <w:rPr>
          <w:rFonts w:ascii="Cambria" w:eastAsia="Calibri" w:hAnsi="Cambria"/>
          <w:sz w:val="16"/>
          <w:szCs w:val="22"/>
          <w:lang w:eastAsia="en-US"/>
        </w:rPr>
        <w:t>(wymienić inne czynności, co do których wykonawca umocowuje Pełnomocnika zgodnie z umową Konsorcjum)</w:t>
      </w:r>
    </w:p>
    <w:p w14:paraId="6D7DC249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0C93523A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D4F25">
        <w:rPr>
          <w:rFonts w:ascii="Cambria" w:eastAsia="Calibri" w:hAnsi="Cambria"/>
          <w:sz w:val="22"/>
          <w:szCs w:val="22"/>
          <w:lang w:eastAsia="en-US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AC62E40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libri" w:eastAsia="Calibri" w:hAnsi="Calibri" w:cs="Calibri"/>
          <w:sz w:val="16"/>
          <w:szCs w:val="16"/>
          <w:lang w:eastAsia="en-US"/>
        </w:rPr>
      </w:pPr>
    </w:p>
    <w:p w14:paraId="6FE9030C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16"/>
          <w:lang w:eastAsia="en-US"/>
        </w:rPr>
        <w:t>1.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Za: ……………………………………………….</w:t>
      </w:r>
    </w:p>
    <w:p w14:paraId="5926CD3B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               </w:t>
      </w: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>/wpisać nazwę firmy nr 1/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  </w:t>
      </w:r>
    </w:p>
    <w:p w14:paraId="409C4399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mbria" w:eastAsia="Calibri" w:hAnsi="Cambria" w:cs="Calibri"/>
          <w:color w:val="808080"/>
          <w:sz w:val="22"/>
          <w:szCs w:val="16"/>
          <w:lang w:eastAsia="en-US"/>
        </w:rPr>
      </w:pPr>
    </w:p>
    <w:p w14:paraId="45DA2564" w14:textId="77777777" w:rsidR="007D4F25" w:rsidRPr="007D4F25" w:rsidRDefault="007D4F25" w:rsidP="007D4F25">
      <w:pPr>
        <w:suppressAutoHyphens w:val="0"/>
        <w:ind w:firstLine="24"/>
        <w:rPr>
          <w:rFonts w:ascii="Cambria" w:eastAsia="Calibri" w:hAnsi="Cambria" w:cs="Calibri"/>
          <w:color w:val="808080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16"/>
          <w:lang w:eastAsia="en-US"/>
        </w:rPr>
        <w:t>2*.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Za: …………………………………………………</w:t>
      </w: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 xml:space="preserve"> </w:t>
      </w:r>
    </w:p>
    <w:p w14:paraId="5CD93AE1" w14:textId="77777777" w:rsidR="007D4F25" w:rsidRPr="007D4F25" w:rsidRDefault="007D4F25" w:rsidP="007D4F25">
      <w:pPr>
        <w:suppressAutoHyphens w:val="0"/>
        <w:ind w:firstLine="24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 xml:space="preserve">                /wpisać nazwę firmy nr 2/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</w:t>
      </w:r>
    </w:p>
    <w:p w14:paraId="14B4A381" w14:textId="77777777" w:rsidR="007D4F25" w:rsidRPr="007D4F25" w:rsidRDefault="007D4F25" w:rsidP="007D4F25">
      <w:pPr>
        <w:suppressAutoHyphens w:val="0"/>
        <w:rPr>
          <w:rFonts w:ascii="Calibri" w:eastAsia="Calibri" w:hAnsi="Calibri" w:cs="Calibri"/>
          <w:i/>
          <w:color w:val="808080"/>
          <w:sz w:val="16"/>
          <w:szCs w:val="16"/>
          <w:lang w:eastAsia="en-US"/>
        </w:rPr>
      </w:pPr>
    </w:p>
    <w:p w14:paraId="70F15690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libri" w:eastAsia="Calibri" w:hAnsi="Calibri" w:cs="Calibri"/>
          <w:color w:val="808080"/>
          <w:sz w:val="16"/>
          <w:szCs w:val="16"/>
          <w:lang w:eastAsia="en-US"/>
        </w:rPr>
      </w:pPr>
    </w:p>
    <w:p w14:paraId="7592D62F" w14:textId="77777777" w:rsidR="007D4F25" w:rsidRPr="007D4F25" w:rsidRDefault="007D4F25" w:rsidP="007D4F25">
      <w:pPr>
        <w:suppressAutoHyphens w:val="0"/>
        <w:spacing w:after="200" w:line="276" w:lineRule="auto"/>
        <w:ind w:left="360" w:hanging="360"/>
        <w:rPr>
          <w:rFonts w:ascii="Cambria" w:eastAsia="Calibri" w:hAnsi="Cambria"/>
          <w:b/>
          <w:sz w:val="20"/>
          <w:szCs w:val="20"/>
          <w:lang w:eastAsia="en-US"/>
        </w:rPr>
      </w:pPr>
      <w:r w:rsidRPr="007D4F25">
        <w:rPr>
          <w:rFonts w:ascii="Cambria" w:eastAsia="Calibri" w:hAnsi="Cambria"/>
          <w:b/>
          <w:sz w:val="20"/>
          <w:szCs w:val="20"/>
          <w:lang w:eastAsia="en-US"/>
        </w:rPr>
        <w:t>*      w przypadku, gdy ofertę składa Konsorcjum złożone z 2 firm. Gdy ofertę składa Konsorcjum więcej niż 2 firm należy dopisać pozostałe firmy.</w:t>
      </w:r>
    </w:p>
    <w:p w14:paraId="1D2FBD4A" w14:textId="75CAA89C" w:rsidR="007D4F25" w:rsidRPr="007D4F25" w:rsidRDefault="002D6707" w:rsidP="007D4F25">
      <w:pPr>
        <w:suppressAutoHyphens w:val="0"/>
        <w:spacing w:after="200" w:line="276" w:lineRule="auto"/>
        <w:rPr>
          <w:rFonts w:ascii="Cambria" w:eastAsia="Calibri" w:hAnsi="Cambria"/>
          <w:sz w:val="20"/>
          <w:szCs w:val="20"/>
          <w:lang w:eastAsia="en-US"/>
        </w:rPr>
      </w:pPr>
      <w:r>
        <w:rPr>
          <w:rFonts w:ascii="Cambria" w:eastAsia="Calibri" w:hAnsi="Cambria"/>
          <w:sz w:val="20"/>
          <w:szCs w:val="20"/>
          <w:lang w:eastAsia="en-US"/>
        </w:rPr>
        <w:t>** niewłaściwe skreślić</w:t>
      </w:r>
    </w:p>
    <w:p w14:paraId="0178E7D5" w14:textId="7AB3505F" w:rsidR="007D4F25" w:rsidRPr="002D6707" w:rsidRDefault="007D4F25" w:rsidP="007D4F25">
      <w:pPr>
        <w:suppressAutoHyphens w:val="0"/>
        <w:spacing w:after="200" w:line="276" w:lineRule="auto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b/>
          <w:sz w:val="20"/>
          <w:szCs w:val="20"/>
          <w:lang w:eastAsia="en-US"/>
        </w:rPr>
        <w:t>**</w:t>
      </w:r>
      <w:r w:rsidR="002D6707">
        <w:rPr>
          <w:rFonts w:ascii="Cambria" w:eastAsia="Calibri" w:hAnsi="Cambria"/>
          <w:b/>
          <w:sz w:val="20"/>
          <w:szCs w:val="20"/>
          <w:lang w:eastAsia="en-US"/>
        </w:rPr>
        <w:t>*</w:t>
      </w:r>
      <w:r w:rsidRPr="007D4F25">
        <w:rPr>
          <w:rFonts w:ascii="Cambria" w:eastAsia="Calibri" w:hAnsi="Cambria"/>
          <w:b/>
          <w:sz w:val="20"/>
          <w:szCs w:val="20"/>
          <w:lang w:eastAsia="en-US"/>
        </w:rPr>
        <w:t xml:space="preserve">   </w:t>
      </w:r>
      <w:r w:rsidRPr="007D4F25">
        <w:rPr>
          <w:rFonts w:ascii="Cambria" w:eastAsia="Calibri" w:hAnsi="Cambria"/>
          <w:b/>
          <w:color w:val="FF0000"/>
          <w:sz w:val="20"/>
          <w:szCs w:val="20"/>
          <w:lang w:eastAsia="en-US"/>
        </w:rPr>
        <w:t>Zamawiający wymaga zakreślenia właściwego zakresu umocowania</w:t>
      </w:r>
      <w:r w:rsidRPr="007D4F25">
        <w:rPr>
          <w:rFonts w:ascii="Cambria" w:eastAsia="Calibri" w:hAnsi="Cambria"/>
          <w:sz w:val="20"/>
          <w:szCs w:val="20"/>
          <w:lang w:eastAsia="en-US"/>
        </w:rPr>
        <w:t xml:space="preserve"> </w:t>
      </w:r>
    </w:p>
    <w:p w14:paraId="16627614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11C15131" w14:textId="77777777" w:rsidR="007D4F25" w:rsidRPr="007D4F25" w:rsidRDefault="007D4F25" w:rsidP="007D4F25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4BD6E69B" w14:textId="4C1F3556" w:rsidR="00300C01" w:rsidRPr="002D6707" w:rsidRDefault="007D4F25" w:rsidP="002D6707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7D4F25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sectPr w:rsidR="00300C01" w:rsidRPr="002D6707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499D4E49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1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2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5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1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2"/>
  </w:num>
  <w:num w:numId="4" w16cid:durableId="1439987508">
    <w:abstractNumId w:val="12"/>
  </w:num>
  <w:num w:numId="5" w16cid:durableId="947811098">
    <w:abstractNumId w:val="46"/>
  </w:num>
  <w:num w:numId="6" w16cid:durableId="595133598">
    <w:abstractNumId w:val="30"/>
  </w:num>
  <w:num w:numId="7" w16cid:durableId="973289697">
    <w:abstractNumId w:val="38"/>
  </w:num>
  <w:num w:numId="8" w16cid:durableId="210191655">
    <w:abstractNumId w:val="20"/>
  </w:num>
  <w:num w:numId="9" w16cid:durableId="702096567">
    <w:abstractNumId w:val="51"/>
  </w:num>
  <w:num w:numId="10" w16cid:durableId="775904839">
    <w:abstractNumId w:val="43"/>
  </w:num>
  <w:num w:numId="11" w16cid:durableId="1385523186">
    <w:abstractNumId w:val="31"/>
  </w:num>
  <w:num w:numId="12" w16cid:durableId="2129350694">
    <w:abstractNumId w:val="48"/>
  </w:num>
  <w:num w:numId="13" w16cid:durableId="356783295">
    <w:abstractNumId w:val="32"/>
  </w:num>
  <w:num w:numId="14" w16cid:durableId="968049477">
    <w:abstractNumId w:val="35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7"/>
  </w:num>
  <w:num w:numId="21" w16cid:durableId="1966539001">
    <w:abstractNumId w:val="41"/>
  </w:num>
  <w:num w:numId="22" w16cid:durableId="1054891060">
    <w:abstractNumId w:val="37"/>
  </w:num>
  <w:num w:numId="23" w16cid:durableId="178542816">
    <w:abstractNumId w:val="26"/>
  </w:num>
  <w:num w:numId="24" w16cid:durableId="680399376">
    <w:abstractNumId w:val="40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9"/>
  </w:num>
  <w:num w:numId="28" w16cid:durableId="447359470">
    <w:abstractNumId w:val="23"/>
  </w:num>
  <w:num w:numId="29" w16cid:durableId="1150751048">
    <w:abstractNumId w:val="50"/>
  </w:num>
  <w:num w:numId="30" w16cid:durableId="748622752">
    <w:abstractNumId w:val="49"/>
  </w:num>
  <w:num w:numId="31" w16cid:durableId="59838428">
    <w:abstractNumId w:val="27"/>
  </w:num>
  <w:num w:numId="32" w16cid:durableId="251399087">
    <w:abstractNumId w:val="52"/>
  </w:num>
  <w:num w:numId="33" w16cid:durableId="494030591">
    <w:abstractNumId w:val="14"/>
  </w:num>
  <w:num w:numId="34" w16cid:durableId="91324172">
    <w:abstractNumId w:val="53"/>
  </w:num>
  <w:num w:numId="35" w16cid:durableId="344210191">
    <w:abstractNumId w:val="36"/>
  </w:num>
  <w:num w:numId="36" w16cid:durableId="514466163">
    <w:abstractNumId w:val="15"/>
  </w:num>
  <w:num w:numId="37" w16cid:durableId="78213310">
    <w:abstractNumId w:val="44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4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3DC9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4658B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2B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D7A4F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17</cp:revision>
  <dcterms:created xsi:type="dcterms:W3CDTF">2025-05-26T08:31:00Z</dcterms:created>
  <dcterms:modified xsi:type="dcterms:W3CDTF">2025-11-24T11:56:00Z</dcterms:modified>
</cp:coreProperties>
</file>